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897" w:rsidRDefault="00B62E27" w:rsidP="00027897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>Załącznik nr 2</w:t>
      </w:r>
      <w:r w:rsidR="007A7018">
        <w:rPr>
          <w:rFonts w:cs="Arial"/>
          <w:b/>
        </w:rPr>
        <w:t xml:space="preserve"> do zapytania ofertowego</w:t>
      </w:r>
      <w:r w:rsidR="00876F1B">
        <w:rPr>
          <w:rFonts w:cs="Arial"/>
          <w:b/>
        </w:rPr>
        <w:t xml:space="preserve"> </w:t>
      </w:r>
      <w:r w:rsidR="00B5019A">
        <w:rPr>
          <w:rFonts w:cs="Arial"/>
          <w:b/>
        </w:rPr>
        <w:t>3</w:t>
      </w:r>
      <w:r w:rsidR="00876F1B">
        <w:rPr>
          <w:rFonts w:cs="Arial"/>
          <w:b/>
        </w:rPr>
        <w:t>/KPO/25</w:t>
      </w:r>
    </w:p>
    <w:p w:rsidR="0025646D" w:rsidRDefault="0025646D" w:rsidP="00027897">
      <w:pPr>
        <w:spacing w:line="360" w:lineRule="auto"/>
        <w:jc w:val="center"/>
        <w:rPr>
          <w:rFonts w:cs="Arial"/>
          <w:b/>
          <w:sz w:val="28"/>
          <w:szCs w:val="28"/>
        </w:rPr>
      </w:pPr>
    </w:p>
    <w:p w:rsidR="0025646D" w:rsidRPr="0025646D" w:rsidRDefault="00B62E27" w:rsidP="0025646D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 O BRAKU POWIĄZAŃ KAPITAŁOWYCH LUB OSOBOWYCH</w:t>
      </w:r>
    </w:p>
    <w:p w:rsidR="0025646D" w:rsidRDefault="0025646D" w:rsidP="00B62E27">
      <w:pPr>
        <w:pStyle w:val="Default"/>
        <w:jc w:val="center"/>
        <w:rPr>
          <w:sz w:val="22"/>
          <w:szCs w:val="22"/>
        </w:rPr>
      </w:pPr>
    </w:p>
    <w:p w:rsidR="00B62E27" w:rsidRPr="001C3E9A" w:rsidRDefault="00876F1B" w:rsidP="001940AE">
      <w:pPr>
        <w:pStyle w:val="Default"/>
        <w:jc w:val="both"/>
        <w:rPr>
          <w:sz w:val="22"/>
          <w:szCs w:val="22"/>
        </w:rPr>
      </w:pPr>
      <w:r w:rsidRPr="0049576B">
        <w:t>Przystępując do udziału w postępowaniu o udzielenie zamówienia zgodnie z opisem</w:t>
      </w:r>
      <w:r>
        <w:t xml:space="preserve"> </w:t>
      </w:r>
      <w:r w:rsidRPr="0049576B">
        <w:t xml:space="preserve">przedmiotu zamówienia zawartym w Zapytaniu ofertowym nr </w:t>
      </w:r>
      <w:r w:rsidR="00B5019A">
        <w:t>3</w:t>
      </w:r>
      <w:r>
        <w:t>/KPO</w:t>
      </w:r>
      <w:r w:rsidR="000E052B">
        <w:t xml:space="preserve">/25 </w:t>
      </w:r>
      <w:bookmarkStart w:id="0" w:name="_GoBack"/>
      <w:bookmarkEnd w:id="0"/>
      <w:r w:rsidRPr="00A8084B">
        <w:t xml:space="preserve">ogłoszonego przez </w:t>
      </w:r>
      <w:r w:rsidRPr="00390F74">
        <w:rPr>
          <w:b/>
          <w:bCs/>
        </w:rPr>
        <w:t>START Akademia Kamil Moritz, ul. Stokrotek 10, 41-605 Świętochłowice</w:t>
      </w:r>
      <w:r w:rsidRPr="00002068">
        <w:t xml:space="preserve"> </w:t>
      </w:r>
      <w:r w:rsidRPr="00A8084B">
        <w:t xml:space="preserve">w ramach projektu: </w:t>
      </w:r>
      <w:r w:rsidRPr="00390F74">
        <w:rPr>
          <w:b/>
          <w:bCs/>
          <w:i/>
          <w:iCs/>
        </w:rPr>
        <w:t>KPOD.01.03-IW.01-C860/24-00 pn. „Dywersyfikacja działalności firmy Start Akademia Kamil Moritz mająca na celu zwiększenie odporności na sytuacje kryzysowe”</w:t>
      </w:r>
    </w:p>
    <w:p w:rsidR="00B62E27" w:rsidRPr="001C3E9A" w:rsidRDefault="00B62E27" w:rsidP="001940AE">
      <w:pPr>
        <w:pStyle w:val="Default"/>
        <w:jc w:val="both"/>
        <w:rPr>
          <w:sz w:val="22"/>
          <w:szCs w:val="22"/>
        </w:rPr>
      </w:pPr>
    </w:p>
    <w:p w:rsidR="00876F1B" w:rsidRDefault="00B62E27" w:rsidP="001940AE">
      <w:pPr>
        <w:pStyle w:val="Default"/>
        <w:spacing w:line="360" w:lineRule="auto"/>
        <w:jc w:val="both"/>
        <w:rPr>
          <w:sz w:val="22"/>
          <w:szCs w:val="22"/>
        </w:rPr>
      </w:pPr>
      <w:r w:rsidRPr="001C3E9A">
        <w:rPr>
          <w:sz w:val="22"/>
          <w:szCs w:val="22"/>
        </w:rPr>
        <w:t>Ja niżej podpisany(a) ……………………………………</w:t>
      </w:r>
      <w:r w:rsidR="00994B25" w:rsidRPr="001C3E9A">
        <w:rPr>
          <w:sz w:val="22"/>
          <w:szCs w:val="22"/>
        </w:rPr>
        <w:t>…………</w:t>
      </w:r>
      <w:r w:rsidRPr="001C3E9A">
        <w:rPr>
          <w:sz w:val="22"/>
          <w:szCs w:val="22"/>
        </w:rPr>
        <w:t>……………………………………………………………………….......</w:t>
      </w:r>
      <w:r w:rsidR="008A2885" w:rsidRPr="00E06050">
        <w:rPr>
          <w:i/>
          <w:iCs/>
          <w:sz w:val="22"/>
          <w:szCs w:val="22"/>
        </w:rPr>
        <w:t>,</w:t>
      </w:r>
      <w:r w:rsidR="008A2885" w:rsidRPr="001C3E9A">
        <w:rPr>
          <w:sz w:val="22"/>
          <w:szCs w:val="22"/>
        </w:rPr>
        <w:t xml:space="preserve"> </w:t>
      </w:r>
      <w:r w:rsidRPr="001C3E9A">
        <w:rPr>
          <w:sz w:val="22"/>
          <w:szCs w:val="22"/>
        </w:rPr>
        <w:t>oświadczam, że</w:t>
      </w:r>
      <w:r w:rsidR="00BF0583" w:rsidRPr="001C3E9A">
        <w:rPr>
          <w:sz w:val="22"/>
          <w:szCs w:val="22"/>
        </w:rPr>
        <w:t>:</w:t>
      </w:r>
    </w:p>
    <w:p w:rsidR="00876F1B" w:rsidRDefault="00B71CC6" w:rsidP="001940AE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i/>
          <w:iCs/>
        </w:rPr>
        <w:t xml:space="preserve"> </w:t>
      </w:r>
      <w:r w:rsidR="00B62E27" w:rsidRPr="001C3E9A">
        <w:rPr>
          <w:sz w:val="22"/>
          <w:szCs w:val="22"/>
        </w:rPr>
        <w:t>…………………………</w:t>
      </w:r>
      <w:r w:rsidR="00876F1B">
        <w:rPr>
          <w:sz w:val="22"/>
          <w:szCs w:val="22"/>
        </w:rPr>
        <w:t>…………………………………….</w:t>
      </w:r>
      <w:r w:rsidR="00B62E27" w:rsidRPr="001C3E9A">
        <w:rPr>
          <w:sz w:val="22"/>
          <w:szCs w:val="22"/>
        </w:rPr>
        <w:t xml:space="preserve">……………………………………………………………………………………………….. </w:t>
      </w:r>
    </w:p>
    <w:p w:rsidR="00876F1B" w:rsidRDefault="00B62E27" w:rsidP="00876F1B">
      <w:pPr>
        <w:pStyle w:val="Default"/>
        <w:spacing w:line="360" w:lineRule="auto"/>
        <w:jc w:val="center"/>
        <w:rPr>
          <w:i/>
          <w:iCs/>
          <w:sz w:val="22"/>
          <w:szCs w:val="22"/>
        </w:rPr>
      </w:pPr>
      <w:r w:rsidRPr="001C3E9A">
        <w:rPr>
          <w:sz w:val="22"/>
          <w:szCs w:val="22"/>
        </w:rPr>
        <w:t>(</w:t>
      </w:r>
      <w:r w:rsidRPr="001C3E9A">
        <w:rPr>
          <w:i/>
          <w:iCs/>
          <w:sz w:val="22"/>
          <w:szCs w:val="22"/>
        </w:rPr>
        <w:t>nazwa oferenta)</w:t>
      </w:r>
    </w:p>
    <w:p w:rsidR="00B62E27" w:rsidRPr="00B71CC6" w:rsidRDefault="00B62E27" w:rsidP="001940AE">
      <w:pPr>
        <w:pStyle w:val="Default"/>
        <w:spacing w:line="360" w:lineRule="auto"/>
        <w:jc w:val="both"/>
        <w:rPr>
          <w:b/>
          <w:bCs/>
          <w:i/>
          <w:iCs/>
        </w:rPr>
      </w:pPr>
      <w:r w:rsidRPr="001C3E9A">
        <w:rPr>
          <w:i/>
          <w:iCs/>
          <w:sz w:val="22"/>
          <w:szCs w:val="22"/>
        </w:rPr>
        <w:t xml:space="preserve"> </w:t>
      </w:r>
      <w:r w:rsidRPr="001C3E9A">
        <w:rPr>
          <w:sz w:val="22"/>
          <w:szCs w:val="22"/>
        </w:rPr>
        <w:t>nie jest powiązany osobowo</w:t>
      </w:r>
      <w:r>
        <w:rPr>
          <w:sz w:val="22"/>
          <w:szCs w:val="22"/>
        </w:rPr>
        <w:t xml:space="preserve"> lub kapitałowo z Zamawiającym. </w:t>
      </w:r>
    </w:p>
    <w:p w:rsidR="00B62E27" w:rsidRPr="0068606D" w:rsidRDefault="00B62E27" w:rsidP="0068606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sz w:val="22"/>
          <w:szCs w:val="22"/>
        </w:rPr>
        <w:t xml:space="preserve">Przez powiązania kapitałowe lub osobowe rozumie się wzajemne powiązania między Zamawiającym (Beneficjentem) lub osobami upoważnionymi do </w:t>
      </w:r>
      <w:r w:rsidRPr="0068606D">
        <w:rPr>
          <w:rFonts w:asciiTheme="minorHAnsi" w:hAnsiTheme="minorHAnsi" w:cstheme="minorHAnsi"/>
          <w:sz w:val="22"/>
          <w:szCs w:val="22"/>
        </w:rPr>
        <w:t xml:space="preserve">zaciągania zobowiązań w imieniu Zamawiającego lub osobami wykonującymi w imieniu Zamawiającego (Beneficjenta) czynności związane z przeprowadzeniem procedury wyboru wykonawcy a wykonawcą, polegające w szczególności na: </w:t>
      </w:r>
    </w:p>
    <w:p w:rsidR="00B62E27" w:rsidRPr="0068606D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osobowej, </w:t>
      </w:r>
    </w:p>
    <w:p w:rsidR="00B62E27" w:rsidRPr="0068606D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posiadaniu co najmniej 10 % udziałów lub akcji, o ile niższy próg nie wynika z przepisów prawa lub nie został określony przez IZ PO, </w:t>
      </w:r>
    </w:p>
    <w:p w:rsidR="0068606D" w:rsidRPr="0068606D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pełnomocnika, </w:t>
      </w:r>
    </w:p>
    <w:p w:rsidR="0068606D" w:rsidRPr="0068606D" w:rsidRDefault="0068606D" w:rsidP="0068606D">
      <w:pPr>
        <w:pStyle w:val="ListParagraph"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pozostawaniu w związku małżeńskim, w stosunku pokrewieństwa lub powinowactwa w linii prostej, pokrewieństwa lub powinowactwa w linii bocznej do drugiego stopnia, lub związaniu </w:t>
      </w:r>
      <w:r>
        <w:rPr>
          <w:rFonts w:asciiTheme="minorHAnsi" w:eastAsiaTheme="minorHAnsi" w:hAnsiTheme="minorHAnsi" w:cstheme="minorHAnsi"/>
          <w:kern w:val="0"/>
          <w:lang w:eastAsia="en-US"/>
        </w:rPr>
        <w:br/>
      </w: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z tytułu przysposobienia, opieki lub kurateli albo pozostawaniu we wspólnym pożyciu </w:t>
      </w:r>
      <w:r>
        <w:rPr>
          <w:rFonts w:asciiTheme="minorHAnsi" w:eastAsiaTheme="minorHAnsi" w:hAnsiTheme="minorHAnsi" w:cstheme="minorHAnsi"/>
          <w:kern w:val="0"/>
          <w:lang w:eastAsia="en-US"/>
        </w:rPr>
        <w:br/>
      </w: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z wykonawcą, jego zastępcą prawnym lub członkami organów zarządzających lub organów nadzorczych </w:t>
      </w:r>
      <w:r w:rsidRPr="0068606D">
        <w:rPr>
          <w:rFonts w:asciiTheme="minorHAnsi" w:eastAsiaTheme="minorHAnsi" w:hAnsiTheme="minorHAnsi" w:cstheme="minorHAnsi"/>
          <w:lang w:eastAsia="en-US"/>
        </w:rPr>
        <w:t>wykonawców ubiegających się o udzielenie zamówienia,</w:t>
      </w:r>
    </w:p>
    <w:p w:rsidR="0068606D" w:rsidRPr="0068606D" w:rsidRDefault="0068606D" w:rsidP="0068606D">
      <w:pPr>
        <w:pStyle w:val="ListParagraph"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68606D">
        <w:rPr>
          <w:rFonts w:asciiTheme="minorHAnsi" w:eastAsiaTheme="minorHAnsi" w:hAnsiTheme="minorHAnsi" w:cstheme="minorHAnsi"/>
          <w:kern w:val="0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B62E27" w:rsidRDefault="00B62E27" w:rsidP="00B62E27">
      <w:pPr>
        <w:pStyle w:val="Default"/>
        <w:rPr>
          <w:sz w:val="22"/>
          <w:szCs w:val="22"/>
        </w:rPr>
      </w:pPr>
    </w:p>
    <w:p w:rsidR="00B62E27" w:rsidRDefault="00B62E27" w:rsidP="00B62E27">
      <w:pPr>
        <w:pStyle w:val="Default"/>
        <w:rPr>
          <w:sz w:val="22"/>
          <w:szCs w:val="22"/>
        </w:rPr>
      </w:pPr>
    </w:p>
    <w:p w:rsidR="00B62E27" w:rsidRDefault="00B62E27" w:rsidP="00B62E27">
      <w:pPr>
        <w:pStyle w:val="Default"/>
        <w:rPr>
          <w:sz w:val="22"/>
          <w:szCs w:val="22"/>
        </w:rPr>
      </w:pPr>
    </w:p>
    <w:p w:rsidR="00B62E27" w:rsidRDefault="00B62E27" w:rsidP="00B62E27">
      <w:pPr>
        <w:pStyle w:val="Default"/>
        <w:rPr>
          <w:sz w:val="22"/>
          <w:szCs w:val="22"/>
        </w:rPr>
      </w:pPr>
    </w:p>
    <w:p w:rsidR="00B62E27" w:rsidRDefault="003E3304" w:rsidP="00B62E27">
      <w:pPr>
        <w:rPr>
          <w:sz w:val="18"/>
          <w:szCs w:val="18"/>
        </w:rPr>
      </w:pPr>
      <w:r>
        <w:t>(miejscowość),</w:t>
      </w:r>
      <w:r w:rsidR="00B62E27">
        <w:t xml:space="preserve"> dnia …………………………                    </w:t>
      </w:r>
      <w:r w:rsidR="00B62E27">
        <w:tab/>
        <w:t xml:space="preserve">        ..…………………………………………………….. </w:t>
      </w:r>
    </w:p>
    <w:p w:rsidR="00B62E27" w:rsidRDefault="00B62E27" w:rsidP="00B62E27">
      <w:pPr>
        <w:spacing w:after="0" w:line="240" w:lineRule="auto"/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Czytelny podpis uprawnionego przedstawiciela </w:t>
      </w:r>
    </w:p>
    <w:p w:rsidR="00B62E27" w:rsidRDefault="00B62E27" w:rsidP="00B62E27">
      <w:pPr>
        <w:spacing w:after="0" w:line="240" w:lineRule="auto"/>
        <w:ind w:left="4248" w:firstLine="708"/>
        <w:jc w:val="center"/>
      </w:pPr>
      <w:r>
        <w:rPr>
          <w:sz w:val="18"/>
          <w:szCs w:val="18"/>
        </w:rPr>
        <w:t>Oferenta oraz pieczęć firmowa</w:t>
      </w:r>
    </w:p>
    <w:sectPr w:rsidR="00B62E27" w:rsidSect="00EA17A2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8B5" w:rsidRDefault="00C048B5" w:rsidP="00AA0350">
      <w:r>
        <w:separator/>
      </w:r>
    </w:p>
  </w:endnote>
  <w:endnote w:type="continuationSeparator" w:id="0">
    <w:p w:rsidR="00C048B5" w:rsidRDefault="00C048B5" w:rsidP="00AA0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highlight w:val="yellow"/>
      </w:rPr>
      <w:id w:val="1905792205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:rsidR="009053C7" w:rsidRPr="00FA747E" w:rsidRDefault="009053C7" w:rsidP="009053C7">
        <w:pPr>
          <w:widowControl w:val="0"/>
          <w:autoSpaceDE w:val="0"/>
          <w:autoSpaceDN w:val="0"/>
          <w:adjustRightInd w:val="0"/>
          <w:contextualSpacing/>
          <w:jc w:val="center"/>
          <w:rPr>
            <w:rFonts w:cs="Times New Roman"/>
            <w:bCs/>
            <w:color w:val="000000"/>
            <w:sz w:val="13"/>
            <w:szCs w:val="13"/>
          </w:rPr>
        </w:pPr>
      </w:p>
      <w:p w:rsidR="00AA0350" w:rsidRDefault="006C66E9" w:rsidP="001A2A4A">
        <w:pPr>
          <w:pStyle w:val="Footer"/>
          <w:jc w:val="right"/>
        </w:pPr>
        <w:r>
          <w:fldChar w:fldCharType="begin"/>
        </w:r>
        <w:r w:rsidR="00FA65F8">
          <w:instrText xml:space="preserve"> PAGE   \* MERGEFORMAT </w:instrText>
        </w:r>
        <w:r>
          <w:fldChar w:fldCharType="separate"/>
        </w:r>
        <w:r w:rsidR="00B501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8B5" w:rsidRDefault="00C048B5" w:rsidP="00AA0350">
      <w:r>
        <w:separator/>
      </w:r>
    </w:p>
  </w:footnote>
  <w:footnote w:type="continuationSeparator" w:id="0">
    <w:p w:rsidR="00C048B5" w:rsidRDefault="00C048B5" w:rsidP="00AA03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350" w:rsidRPr="00BF1B8C" w:rsidRDefault="00BF1B8C" w:rsidP="00BF1B8C">
    <w:pPr>
      <w:pStyle w:val="Header"/>
    </w:pPr>
    <w:r>
      <w:rPr>
        <w:noProof/>
        <w:lang w:eastAsia="pl-PL"/>
      </w:rPr>
      <w:drawing>
        <wp:inline distT="0" distB="0" distL="0" distR="0">
          <wp:extent cx="5760720" cy="361315"/>
          <wp:effectExtent l="0" t="0" r="0" b="635"/>
          <wp:docPr id="6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7"/>
  </w:num>
  <w:num w:numId="7">
    <w:abstractNumId w:val="10"/>
  </w:num>
  <w:num w:numId="8">
    <w:abstractNumId w:val="22"/>
  </w:num>
  <w:num w:numId="9">
    <w:abstractNumId w:val="13"/>
  </w:num>
  <w:num w:numId="10">
    <w:abstractNumId w:val="23"/>
  </w:num>
  <w:num w:numId="11">
    <w:abstractNumId w:val="21"/>
  </w:num>
  <w:num w:numId="12">
    <w:abstractNumId w:val="14"/>
  </w:num>
  <w:num w:numId="13">
    <w:abstractNumId w:val="7"/>
  </w:num>
  <w:num w:numId="14">
    <w:abstractNumId w:val="11"/>
  </w:num>
  <w:num w:numId="15">
    <w:abstractNumId w:val="19"/>
  </w:num>
  <w:num w:numId="16">
    <w:abstractNumId w:val="12"/>
  </w:num>
  <w:num w:numId="17">
    <w:abstractNumId w:val="16"/>
  </w:num>
  <w:num w:numId="18">
    <w:abstractNumId w:val="15"/>
  </w:num>
  <w:num w:numId="19">
    <w:abstractNumId w:val="20"/>
  </w:num>
  <w:num w:numId="20">
    <w:abstractNumId w:val="9"/>
  </w:num>
  <w:num w:numId="21">
    <w:abstractNumId w:val="6"/>
  </w:num>
  <w:num w:numId="22">
    <w:abstractNumId w:val="18"/>
  </w:num>
  <w:num w:numId="23">
    <w:abstractNumId w:val="8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F03CC"/>
    <w:rsid w:val="000121F6"/>
    <w:rsid w:val="000145A5"/>
    <w:rsid w:val="00022013"/>
    <w:rsid w:val="00027897"/>
    <w:rsid w:val="00033DC9"/>
    <w:rsid w:val="00096E61"/>
    <w:rsid w:val="000D4CFA"/>
    <w:rsid w:val="000E052B"/>
    <w:rsid w:val="00101145"/>
    <w:rsid w:val="00113129"/>
    <w:rsid w:val="00166153"/>
    <w:rsid w:val="00176DA9"/>
    <w:rsid w:val="00185B2E"/>
    <w:rsid w:val="00187DD0"/>
    <w:rsid w:val="001940AE"/>
    <w:rsid w:val="001A2A4A"/>
    <w:rsid w:val="001C1E14"/>
    <w:rsid w:val="001C3E9A"/>
    <w:rsid w:val="001C5332"/>
    <w:rsid w:val="001D0503"/>
    <w:rsid w:val="001F03CC"/>
    <w:rsid w:val="00201D29"/>
    <w:rsid w:val="002269C4"/>
    <w:rsid w:val="00233032"/>
    <w:rsid w:val="00250EEC"/>
    <w:rsid w:val="0025646D"/>
    <w:rsid w:val="00265CF2"/>
    <w:rsid w:val="002735CD"/>
    <w:rsid w:val="002F5080"/>
    <w:rsid w:val="00300A89"/>
    <w:rsid w:val="00321197"/>
    <w:rsid w:val="003215FD"/>
    <w:rsid w:val="00375BB7"/>
    <w:rsid w:val="0039000F"/>
    <w:rsid w:val="003C6AD4"/>
    <w:rsid w:val="003D0CC9"/>
    <w:rsid w:val="003E3304"/>
    <w:rsid w:val="003E7934"/>
    <w:rsid w:val="003F2178"/>
    <w:rsid w:val="0041715F"/>
    <w:rsid w:val="00446B68"/>
    <w:rsid w:val="004511BE"/>
    <w:rsid w:val="00481E3F"/>
    <w:rsid w:val="004C4D03"/>
    <w:rsid w:val="004D6FBC"/>
    <w:rsid w:val="004F1CAC"/>
    <w:rsid w:val="005221DC"/>
    <w:rsid w:val="00527D26"/>
    <w:rsid w:val="00556E24"/>
    <w:rsid w:val="00563355"/>
    <w:rsid w:val="005849BC"/>
    <w:rsid w:val="005A4655"/>
    <w:rsid w:val="005B0F10"/>
    <w:rsid w:val="005B5A98"/>
    <w:rsid w:val="005C122F"/>
    <w:rsid w:val="005F4F5F"/>
    <w:rsid w:val="0068606D"/>
    <w:rsid w:val="006B2315"/>
    <w:rsid w:val="006C106F"/>
    <w:rsid w:val="006C66E9"/>
    <w:rsid w:val="006C7909"/>
    <w:rsid w:val="006D1BB9"/>
    <w:rsid w:val="00703462"/>
    <w:rsid w:val="00705998"/>
    <w:rsid w:val="00730660"/>
    <w:rsid w:val="00731B2C"/>
    <w:rsid w:val="007538A2"/>
    <w:rsid w:val="0077451E"/>
    <w:rsid w:val="00791B0E"/>
    <w:rsid w:val="00794E61"/>
    <w:rsid w:val="007A192D"/>
    <w:rsid w:val="007A26EB"/>
    <w:rsid w:val="007A7018"/>
    <w:rsid w:val="007B159C"/>
    <w:rsid w:val="007E1A50"/>
    <w:rsid w:val="00810D14"/>
    <w:rsid w:val="00866340"/>
    <w:rsid w:val="00867C1A"/>
    <w:rsid w:val="00876F1B"/>
    <w:rsid w:val="008A1B7D"/>
    <w:rsid w:val="008A2885"/>
    <w:rsid w:val="009022C7"/>
    <w:rsid w:val="009053C7"/>
    <w:rsid w:val="00911141"/>
    <w:rsid w:val="00964298"/>
    <w:rsid w:val="00966F25"/>
    <w:rsid w:val="00967437"/>
    <w:rsid w:val="00993BAF"/>
    <w:rsid w:val="00994431"/>
    <w:rsid w:val="00994B25"/>
    <w:rsid w:val="009A4131"/>
    <w:rsid w:val="009B7114"/>
    <w:rsid w:val="009D5DB3"/>
    <w:rsid w:val="009D6DC5"/>
    <w:rsid w:val="00A001A5"/>
    <w:rsid w:val="00A21B00"/>
    <w:rsid w:val="00A67C2A"/>
    <w:rsid w:val="00A8381E"/>
    <w:rsid w:val="00AA0350"/>
    <w:rsid w:val="00AB4178"/>
    <w:rsid w:val="00AC3592"/>
    <w:rsid w:val="00AC6F52"/>
    <w:rsid w:val="00AF0237"/>
    <w:rsid w:val="00B5019A"/>
    <w:rsid w:val="00B62E27"/>
    <w:rsid w:val="00B67DAF"/>
    <w:rsid w:val="00B71CC6"/>
    <w:rsid w:val="00B81F8C"/>
    <w:rsid w:val="00B90B04"/>
    <w:rsid w:val="00BA5FC4"/>
    <w:rsid w:val="00BB1B93"/>
    <w:rsid w:val="00BB20D1"/>
    <w:rsid w:val="00BD72FE"/>
    <w:rsid w:val="00BF0583"/>
    <w:rsid w:val="00BF0BEE"/>
    <w:rsid w:val="00BF1B8C"/>
    <w:rsid w:val="00C048B5"/>
    <w:rsid w:val="00C1663E"/>
    <w:rsid w:val="00C204BC"/>
    <w:rsid w:val="00C21AA6"/>
    <w:rsid w:val="00C57DCC"/>
    <w:rsid w:val="00C772FD"/>
    <w:rsid w:val="00CE5FAC"/>
    <w:rsid w:val="00CE6E68"/>
    <w:rsid w:val="00CE6F10"/>
    <w:rsid w:val="00CF6D01"/>
    <w:rsid w:val="00D251C4"/>
    <w:rsid w:val="00D63B91"/>
    <w:rsid w:val="00D658F9"/>
    <w:rsid w:val="00DD394D"/>
    <w:rsid w:val="00DE3EEB"/>
    <w:rsid w:val="00DE4B3F"/>
    <w:rsid w:val="00E06050"/>
    <w:rsid w:val="00E1113B"/>
    <w:rsid w:val="00E46F25"/>
    <w:rsid w:val="00E74AC3"/>
    <w:rsid w:val="00E9603B"/>
    <w:rsid w:val="00EA0EDC"/>
    <w:rsid w:val="00EA17A2"/>
    <w:rsid w:val="00EA74D9"/>
    <w:rsid w:val="00EB0D06"/>
    <w:rsid w:val="00EE5733"/>
    <w:rsid w:val="00EF5EE9"/>
    <w:rsid w:val="00F0483D"/>
    <w:rsid w:val="00F04DB9"/>
    <w:rsid w:val="00F3431A"/>
    <w:rsid w:val="00F56351"/>
    <w:rsid w:val="00F82F6E"/>
    <w:rsid w:val="00FA65F8"/>
    <w:rsid w:val="00FE29B8"/>
    <w:rsid w:val="00FF124F"/>
    <w:rsid w:val="00FF7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3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1E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0350"/>
  </w:style>
  <w:style w:type="paragraph" w:styleId="Footer">
    <w:name w:val="footer"/>
    <w:basedOn w:val="Normal"/>
    <w:link w:val="FooterChar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350"/>
  </w:style>
  <w:style w:type="paragraph" w:styleId="BodyText">
    <w:name w:val="Body Text"/>
    <w:basedOn w:val="Normal"/>
    <w:link w:val="BodyTextChar"/>
    <w:rsid w:val="0002789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paragraph" w:customStyle="1" w:styleId="Default">
    <w:name w:val="Default"/>
    <w:rsid w:val="00B62E27"/>
    <w:pPr>
      <w:suppressAutoHyphens/>
      <w:autoSpaceDE w:val="0"/>
    </w:pPr>
    <w:rPr>
      <w:rFonts w:ascii="Calibri" w:eastAsia="Calibri" w:hAnsi="Calibri" w:cs="Calibri"/>
      <w:color w:val="00000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B25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4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Skirgajło - Jacewicz</dc:creator>
  <cp:lastModifiedBy>Marzena</cp:lastModifiedBy>
  <cp:revision>2</cp:revision>
  <dcterms:created xsi:type="dcterms:W3CDTF">2026-01-11T22:02:00Z</dcterms:created>
  <dcterms:modified xsi:type="dcterms:W3CDTF">2026-01-11T22:02:00Z</dcterms:modified>
</cp:coreProperties>
</file>